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FF40FC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51B42">
        <w:rPr>
          <w:rFonts w:ascii="Garamond" w:hAnsi="Garamond"/>
          <w:sz w:val="24"/>
          <w:szCs w:val="24"/>
        </w:rPr>
        <w:t>11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452DD0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51B42" w:rsidRPr="007C1E9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https://zakazky.zcu.cz/contract_display_5973.html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1B98B9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57650">
        <w:rPr>
          <w:rFonts w:ascii="Garamond" w:hAnsi="Garamond" w:cs="Arial"/>
          <w:b/>
          <w:sz w:val="22"/>
          <w:szCs w:val="22"/>
        </w:rPr>
        <w:t>0</w:t>
      </w:r>
      <w:r w:rsidR="00C51B42">
        <w:rPr>
          <w:rFonts w:ascii="Garamond" w:hAnsi="Garamond" w:cs="Arial"/>
          <w:b/>
          <w:sz w:val="22"/>
          <w:szCs w:val="22"/>
        </w:rPr>
        <w:t>9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C72FA1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5765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77777777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7777777" w:rsidR="003C44FC" w:rsidRPr="00E23443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F1603" w14:textId="77777777" w:rsidR="00AA36E1" w:rsidRDefault="00AA36E1" w:rsidP="00795AAC">
      <w:r>
        <w:separator/>
      </w:r>
    </w:p>
  </w:endnote>
  <w:endnote w:type="continuationSeparator" w:id="0">
    <w:p w14:paraId="17810A5C" w14:textId="77777777" w:rsidR="00AA36E1" w:rsidRDefault="00AA36E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1FDA7" w14:textId="77777777" w:rsidR="00AA36E1" w:rsidRDefault="00AA36E1" w:rsidP="00795AAC">
      <w:r>
        <w:separator/>
      </w:r>
    </w:p>
  </w:footnote>
  <w:footnote w:type="continuationSeparator" w:id="0">
    <w:p w14:paraId="102F9C82" w14:textId="77777777" w:rsidR="00AA36E1" w:rsidRDefault="00AA36E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73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NbcoqYFTAiKEqJwNaGkkXdWJuyT1SjgP8RL4BwksoV4=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3LnDmAmyVmXxPDqnoz4ozwQKFOAXEFiMZTQBFDW36lU=</DigestValue>
    </Reference>
  </SignedInfo>
  <SignatureValue>jAjJZCe8SfNyN4ZtZW8nu6PT+30p2pTzLFqq3s0jpcrkPNFlcmawM7f1oftLimjAbUD3F/Jl1aGF
b9mfx4cjJrZdEothyqENpDZB9nGNQHAgsAS188tVULaUW1lT1y3hj8BQLSpZ7Uw88UMzAEkQyK2P
k86VffS9wpCrr8FI5sQ6tNGllLHH45JxoDRXnsc41e/1SBsKhj3kXN7OR1MqvGR0hZG7iG+/vUET
HbCFuv3E0VJvcwyVfRTo4Uxnh9BUWe0odCF6+379e3XcLEsH8iIJ1a4hCNOFip/X4CdEpRuILn/B
BhKA5/KM7xbiictOOB9zGzQcgKGNFEQFCVyZdg==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Gy8t889JRdnMbiUlmWlvKByF9EIpwyG1jvLpE8ajy2U=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IdHujNKbhq+qb9Pxns2gXHNWQeo0OWsZD8waR5xnJ/A=</DigestValue>
      </Reference>
      <Reference URI="/word/endnotes.xml?ContentType=application/vnd.openxmlformats-officedocument.wordprocessingml.endnotes+xml">
        <DigestMethod Algorithm="http://www.w3.org/2001/04/xmlenc#sha256"/>
        <DigestValue>5QMFs3tarlCNpn/MsnyBkL82ucVs/URkko/bWJMlPww=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Q2Ok7xsVBISzxpqWKz01r6ogSXn7UBc6qDoHVDqwoL4=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CORSPoJ+QTjP/ffhaFMggKpQ8qmI5Cjr/zJE8OMTwgQ=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2023-04-26T11:23:55Z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2023-04-26T11:23:55Z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2266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31</cp:revision>
  <cp:lastPrinted>2018-08-08T13:48:00Z</cp:lastPrinted>
  <dcterms:created xsi:type="dcterms:W3CDTF">2022-05-19T08:18:00Z</dcterms:created>
  <dcterms:modified xsi:type="dcterms:W3CDTF">2023-04-26T10:49:00Z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